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64638" w14:textId="1F71A7AA" w:rsidR="00661710" w:rsidRDefault="00661710" w:rsidP="00A8084B">
      <w:pPr>
        <w:pStyle w:val="Default"/>
        <w:rPr>
          <w:rFonts w:cs="Arial"/>
          <w:b/>
        </w:rPr>
      </w:pPr>
      <w:r>
        <w:rPr>
          <w:rFonts w:cs="Arial"/>
          <w:b/>
        </w:rPr>
        <w:tab/>
      </w:r>
    </w:p>
    <w:p w14:paraId="53C88619" w14:textId="20AB42E0" w:rsidR="00661710" w:rsidRDefault="00717A9B" w:rsidP="00717A9B">
      <w:pPr>
        <w:pStyle w:val="Default"/>
        <w:jc w:val="right"/>
        <w:rPr>
          <w:rFonts w:cs="Arial"/>
          <w:b/>
        </w:rPr>
      </w:pPr>
      <w:r>
        <w:rPr>
          <w:rFonts w:cs="Arial"/>
          <w:b/>
        </w:rPr>
        <w:t>Załącznik nr 5</w:t>
      </w:r>
    </w:p>
    <w:p w14:paraId="339CA39D" w14:textId="77777777" w:rsidR="00661710" w:rsidRPr="00661710" w:rsidRDefault="00661710" w:rsidP="00661710">
      <w:pPr>
        <w:pStyle w:val="Default"/>
        <w:rPr>
          <w:rFonts w:cs="Arial"/>
          <w:b/>
        </w:rPr>
      </w:pPr>
    </w:p>
    <w:p w14:paraId="4944B4FE" w14:textId="3C441A6A" w:rsidR="00661710" w:rsidRDefault="00661710" w:rsidP="00B973F3">
      <w:pPr>
        <w:pStyle w:val="Default"/>
        <w:jc w:val="center"/>
        <w:rPr>
          <w:rFonts w:cs="Arial"/>
          <w:b/>
          <w:bCs/>
        </w:rPr>
      </w:pPr>
      <w:r w:rsidRPr="00661710">
        <w:rPr>
          <w:rFonts w:cs="Arial"/>
          <w:b/>
          <w:bCs/>
        </w:rPr>
        <w:t>Oświadczenie o niepodleganiu wykluczeniu w związku z działaniami Rosji</w:t>
      </w:r>
    </w:p>
    <w:p w14:paraId="4715CFF7" w14:textId="77777777" w:rsidR="00B973F3" w:rsidRDefault="00B973F3" w:rsidP="00661710">
      <w:pPr>
        <w:pStyle w:val="Default"/>
        <w:rPr>
          <w:rFonts w:cs="Arial"/>
          <w:b/>
          <w:bCs/>
        </w:rPr>
      </w:pPr>
    </w:p>
    <w:p w14:paraId="3EAA1B15" w14:textId="77777777" w:rsidR="00B973F3" w:rsidRPr="00661710" w:rsidRDefault="00B973F3" w:rsidP="00661710">
      <w:pPr>
        <w:pStyle w:val="Default"/>
        <w:rPr>
          <w:rFonts w:cs="Arial"/>
          <w:b/>
        </w:rPr>
      </w:pPr>
    </w:p>
    <w:p w14:paraId="6BE0542E" w14:textId="1CA32BF3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Nazwa: </w:t>
      </w:r>
      <w:r w:rsidR="00122DB4">
        <w:rPr>
          <w:rFonts w:cs="Arial"/>
          <w:b/>
          <w:bCs/>
          <w:sz w:val="22"/>
          <w:szCs w:val="22"/>
        </w:rPr>
        <w:t>…………………………………..</w:t>
      </w:r>
    </w:p>
    <w:p w14:paraId="180A55BC" w14:textId="6AB0D1A2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Adres: </w:t>
      </w:r>
      <w:r w:rsidR="00122DB4">
        <w:rPr>
          <w:rFonts w:cs="Arial"/>
          <w:b/>
          <w:bCs/>
          <w:sz w:val="22"/>
          <w:szCs w:val="22"/>
        </w:rPr>
        <w:t>……………………………………</w:t>
      </w:r>
    </w:p>
    <w:p w14:paraId="5F87CBDC" w14:textId="2EE96794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NIP: </w:t>
      </w:r>
      <w:r w:rsidR="00122DB4">
        <w:rPr>
          <w:rFonts w:cs="Arial"/>
          <w:b/>
          <w:bCs/>
          <w:sz w:val="22"/>
          <w:szCs w:val="22"/>
        </w:rPr>
        <w:t>……………………………………….</w:t>
      </w:r>
    </w:p>
    <w:p w14:paraId="2E417A5F" w14:textId="77A4AA75" w:rsidR="00B62E27" w:rsidRPr="00AD060C" w:rsidRDefault="00661710" w:rsidP="00661710">
      <w:pPr>
        <w:pStyle w:val="Default"/>
        <w:rPr>
          <w:bCs/>
          <w:sz w:val="18"/>
          <w:szCs w:val="18"/>
        </w:rPr>
      </w:pPr>
      <w:r w:rsidRPr="00AD060C">
        <w:rPr>
          <w:rFonts w:eastAsia="SimSun" w:cs="Arial"/>
          <w:bCs/>
          <w:i/>
          <w:iCs/>
          <w:color w:val="auto"/>
          <w:kern w:val="1"/>
          <w:sz w:val="18"/>
          <w:szCs w:val="18"/>
        </w:rPr>
        <w:t>(Nazwa, adres i NIP podmiotu, w imieniu którego składane jest oświadczenie)</w:t>
      </w:r>
    </w:p>
    <w:p w14:paraId="2E0A9521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4D5C441C" w14:textId="77777777" w:rsidR="00A8084B" w:rsidRPr="00A8084B" w:rsidRDefault="00A8084B" w:rsidP="00A8084B">
      <w:pPr>
        <w:pStyle w:val="Default"/>
        <w:spacing w:line="360" w:lineRule="auto"/>
        <w:jc w:val="both"/>
      </w:pPr>
    </w:p>
    <w:p w14:paraId="67ADBD03" w14:textId="30EC41A2" w:rsidR="00A8084B" w:rsidRPr="00A8084B" w:rsidRDefault="00A8084B" w:rsidP="007934E0">
      <w:pPr>
        <w:pStyle w:val="Default"/>
        <w:spacing w:line="360" w:lineRule="auto"/>
        <w:jc w:val="center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>OŚWIADCZENIE</w:t>
      </w:r>
    </w:p>
    <w:p w14:paraId="0F3909F0" w14:textId="77777777" w:rsidR="00A8084B" w:rsidRPr="00AD30E7" w:rsidRDefault="00A8084B" w:rsidP="00AD30E7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o </w:t>
      </w:r>
      <w:r w:rsidRPr="00AD30E7">
        <w:rPr>
          <w:b/>
          <w:bCs/>
          <w:sz w:val="22"/>
          <w:szCs w:val="22"/>
        </w:rPr>
        <w:t xml:space="preserve">niepodleganiu wykluczeniu z postępowania na podstawie art. 7 ust. 1 ustawy z dnia 13 kwietnia 2022 r. o szczególnych rozwiązaniach w zakresie przeciwdziałania wspieraniu agresji na Ukrainę oraz służących ochronie bezpieczeństwa narodowego (Dz.U. z 2022 r. poz. 835) </w:t>
      </w:r>
    </w:p>
    <w:p w14:paraId="1A3EFA9B" w14:textId="06CFE0ED" w:rsidR="00A8084B" w:rsidRPr="00AD30E7" w:rsidRDefault="00A8084B" w:rsidP="00AD30E7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D30E7">
        <w:rPr>
          <w:sz w:val="22"/>
          <w:szCs w:val="22"/>
        </w:rPr>
        <w:t xml:space="preserve">W związku z przystąpieniem do postępowania ogłoszonego przez </w:t>
      </w:r>
      <w:r w:rsidR="002350DF" w:rsidRPr="00AD30E7">
        <w:rPr>
          <w:sz w:val="22"/>
          <w:szCs w:val="22"/>
        </w:rPr>
        <w:t xml:space="preserve">firmę </w:t>
      </w:r>
      <w:r w:rsidR="00AD30E7" w:rsidRPr="00AD30E7">
        <w:rPr>
          <w:b/>
          <w:bCs/>
          <w:sz w:val="22"/>
          <w:szCs w:val="22"/>
        </w:rPr>
        <w:t>ZAJAZD "JONATAN" Sp. z o.o.</w:t>
      </w:r>
      <w:r w:rsidR="009C71C1" w:rsidRPr="00AD30E7">
        <w:rPr>
          <w:sz w:val="22"/>
          <w:szCs w:val="22"/>
        </w:rPr>
        <w:t xml:space="preserve"> </w:t>
      </w:r>
      <w:r w:rsidRPr="00AD30E7">
        <w:rPr>
          <w:sz w:val="22"/>
          <w:szCs w:val="22"/>
        </w:rPr>
        <w:t xml:space="preserve">w ramach projektu: </w:t>
      </w:r>
      <w:r w:rsidR="00AD30E7" w:rsidRPr="00AD30E7">
        <w:rPr>
          <w:b/>
          <w:bCs/>
          <w:sz w:val="22"/>
          <w:szCs w:val="22"/>
        </w:rPr>
        <w:t>KPOD.01.03-IW.01-B393/24</w:t>
      </w:r>
      <w:r w:rsidR="00B853DF" w:rsidRPr="00AD30E7">
        <w:rPr>
          <w:b/>
          <w:bCs/>
          <w:sz w:val="22"/>
          <w:szCs w:val="22"/>
        </w:rPr>
        <w:t>,</w:t>
      </w:r>
      <w:r w:rsidR="00B853DF" w:rsidRPr="00AD30E7">
        <w:rPr>
          <w:b/>
          <w:bCs/>
          <w:i/>
          <w:iCs/>
          <w:sz w:val="22"/>
          <w:szCs w:val="22"/>
        </w:rPr>
        <w:t xml:space="preserve"> pn. „</w:t>
      </w:r>
      <w:r w:rsidR="00AD30E7" w:rsidRPr="00AD30E7">
        <w:rPr>
          <w:b/>
          <w:bCs/>
          <w:i/>
          <w:iCs/>
          <w:sz w:val="22"/>
          <w:szCs w:val="22"/>
        </w:rPr>
        <w:t>Zwiększenie odporności na sytuacje kryzysowe, poprzez wdrożenie nowej usługi w Zajeździe Jonatan Sp. z o.o. w Czerninie w województwie</w:t>
      </w:r>
      <w:r w:rsidR="00AD30E7">
        <w:rPr>
          <w:b/>
          <w:bCs/>
          <w:i/>
          <w:iCs/>
          <w:sz w:val="22"/>
          <w:szCs w:val="22"/>
        </w:rPr>
        <w:t xml:space="preserve"> </w:t>
      </w:r>
      <w:r w:rsidR="00AD30E7" w:rsidRPr="00AD30E7">
        <w:rPr>
          <w:b/>
          <w:bCs/>
          <w:i/>
          <w:iCs/>
          <w:sz w:val="22"/>
          <w:szCs w:val="22"/>
        </w:rPr>
        <w:t>pomorskim</w:t>
      </w:r>
      <w:r w:rsidRPr="00AD30E7">
        <w:rPr>
          <w:b/>
          <w:bCs/>
          <w:i/>
          <w:iCs/>
          <w:sz w:val="22"/>
          <w:szCs w:val="22"/>
        </w:rPr>
        <w:t>”</w:t>
      </w:r>
      <w:r w:rsidRPr="00AD30E7">
        <w:rPr>
          <w:i/>
          <w:iCs/>
          <w:sz w:val="22"/>
          <w:szCs w:val="22"/>
        </w:rPr>
        <w:t>,</w:t>
      </w:r>
      <w:r w:rsidRPr="00AD30E7">
        <w:rPr>
          <w:sz w:val="22"/>
          <w:szCs w:val="22"/>
        </w:rPr>
        <w:t xml:space="preserve"> którego przedmiotem jest </w:t>
      </w:r>
      <w:r w:rsidR="00DF32E5" w:rsidRPr="00AD30E7">
        <w:rPr>
          <w:i/>
          <w:iCs/>
          <w:sz w:val="22"/>
          <w:szCs w:val="22"/>
        </w:rPr>
        <w:t>„</w:t>
      </w:r>
      <w:bookmarkStart w:id="0" w:name="_Hlk200706622"/>
      <w:r w:rsidR="00AD30E7" w:rsidRPr="00AD30E7">
        <w:rPr>
          <w:b/>
          <w:bCs/>
          <w:i/>
          <w:iCs/>
          <w:sz w:val="22"/>
          <w:szCs w:val="22"/>
        </w:rPr>
        <w:t xml:space="preserve">Zakup, dostawę </w:t>
      </w:r>
      <w:r w:rsidR="00272BDE">
        <w:rPr>
          <w:b/>
          <w:bCs/>
          <w:i/>
          <w:iCs/>
          <w:sz w:val="22"/>
          <w:szCs w:val="22"/>
        </w:rPr>
        <w:t>oraz</w:t>
      </w:r>
      <w:r w:rsidR="00AD30E7" w:rsidRPr="00AD30E7">
        <w:rPr>
          <w:b/>
          <w:bCs/>
          <w:i/>
          <w:iCs/>
          <w:sz w:val="22"/>
          <w:szCs w:val="22"/>
        </w:rPr>
        <w:t xml:space="preserve"> montaż środków trwałych i elementów</w:t>
      </w:r>
      <w:r w:rsidR="00AD30E7">
        <w:rPr>
          <w:b/>
          <w:bCs/>
          <w:i/>
          <w:iCs/>
          <w:sz w:val="22"/>
          <w:szCs w:val="22"/>
        </w:rPr>
        <w:t xml:space="preserve"> </w:t>
      </w:r>
      <w:r w:rsidR="00AD30E7" w:rsidRPr="00AD30E7">
        <w:rPr>
          <w:b/>
          <w:bCs/>
          <w:i/>
          <w:iCs/>
          <w:sz w:val="22"/>
          <w:szCs w:val="22"/>
        </w:rPr>
        <w:t xml:space="preserve">wyposażenia na potrzeby projektu realizowanego w ramach programu </w:t>
      </w:r>
      <w:proofErr w:type="spellStart"/>
      <w:r w:rsidR="00AD30E7" w:rsidRPr="00AD30E7">
        <w:rPr>
          <w:b/>
          <w:bCs/>
          <w:i/>
          <w:iCs/>
          <w:sz w:val="22"/>
          <w:szCs w:val="22"/>
        </w:rPr>
        <w:t>HoReCa</w:t>
      </w:r>
      <w:bookmarkEnd w:id="0"/>
      <w:proofErr w:type="spellEnd"/>
      <w:r w:rsidR="00DF32E5" w:rsidRPr="00AD30E7">
        <w:rPr>
          <w:b/>
          <w:bCs/>
          <w:i/>
          <w:iCs/>
          <w:sz w:val="22"/>
          <w:szCs w:val="22"/>
        </w:rPr>
        <w:t>”</w:t>
      </w:r>
      <w:r w:rsidRPr="00AD30E7">
        <w:rPr>
          <w:i/>
          <w:iCs/>
          <w:sz w:val="22"/>
          <w:szCs w:val="22"/>
        </w:rPr>
        <w:t xml:space="preserve">, </w:t>
      </w:r>
    </w:p>
    <w:p w14:paraId="7D20CB8B" w14:textId="77777777" w:rsidR="00A8084B" w:rsidRPr="00AD30E7" w:rsidRDefault="00A8084B" w:rsidP="00DE4DDC">
      <w:pPr>
        <w:pStyle w:val="Default"/>
        <w:spacing w:line="360" w:lineRule="auto"/>
        <w:jc w:val="both"/>
        <w:rPr>
          <w:sz w:val="22"/>
          <w:szCs w:val="22"/>
        </w:rPr>
      </w:pPr>
      <w:r w:rsidRPr="00AD30E7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AD30E7">
        <w:rPr>
          <w:sz w:val="22"/>
          <w:szCs w:val="22"/>
        </w:rPr>
        <w:t xml:space="preserve">na podstawie art. 7 ust. 1 ww. ustawy z dnia 13 kwietnia 2022 r. o szczególnych rozwiązaniach w zakresie przeciwdziałania wspieraniu agresji na Ukrainę oraz służących ochronie bezpieczeństwa narodowego (Dz. U. poz. 835), dalej jako „ustawa”. Zgodnie z treścią ww. przepisu, z postępowania o udzielenie zamówienia wyklucza się: </w:t>
      </w:r>
    </w:p>
    <w:p w14:paraId="6E2D9F62" w14:textId="77777777" w:rsidR="00A8084B" w:rsidRPr="00A8084B" w:rsidRDefault="00A8084B" w:rsidP="00DE4DDC">
      <w:pPr>
        <w:pStyle w:val="Default"/>
        <w:spacing w:line="360" w:lineRule="auto"/>
        <w:jc w:val="both"/>
        <w:rPr>
          <w:sz w:val="22"/>
          <w:szCs w:val="22"/>
        </w:rPr>
      </w:pPr>
      <w:r w:rsidRPr="00AD30E7">
        <w:rPr>
          <w:b/>
          <w:bCs/>
          <w:sz w:val="22"/>
          <w:szCs w:val="22"/>
        </w:rPr>
        <w:t xml:space="preserve">1) </w:t>
      </w:r>
      <w:r w:rsidRPr="00AD30E7">
        <w:rPr>
          <w:sz w:val="22"/>
          <w:szCs w:val="22"/>
        </w:rPr>
        <w:t>Wykonawcę oraz uczestnika konkursu wymienionego w wykazach określonych w roz</w:t>
      </w:r>
      <w:r w:rsidRPr="00A8084B">
        <w:rPr>
          <w:sz w:val="22"/>
          <w:szCs w:val="22"/>
        </w:rPr>
        <w:t xml:space="preserve">porządzeniu 765/2006 i rozporządzeniu 269/2014 albo wpisanego na listę na podstawie decyzji w sprawie wpisu na listę rozstrzygającej o zastosowaniu środka, o którym mowa w art. 1 pkt 3 ustawy; </w:t>
      </w:r>
    </w:p>
    <w:p w14:paraId="67487799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</w:t>
      </w:r>
      <w:r w:rsidRPr="00A8084B">
        <w:rPr>
          <w:sz w:val="22"/>
          <w:szCs w:val="22"/>
        </w:rPr>
        <w:lastRenderedPageBreak/>
        <w:t xml:space="preserve">ile została wpisana na listę na podstawie decyzji w sprawie wpisu na listę rozstrzygającej o zastosowaniu środka, o którym mowa w art. 1 pkt 3 ustawy; </w:t>
      </w:r>
    </w:p>
    <w:p w14:paraId="6221124E" w14:textId="77777777" w:rsid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3) </w:t>
      </w:r>
      <w:r w:rsidRPr="00A8084B">
        <w:rPr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3003120A" w14:textId="77777777" w:rsidR="00493354" w:rsidRPr="00A8084B" w:rsidRDefault="00493354" w:rsidP="007934E0">
      <w:pPr>
        <w:pStyle w:val="Default"/>
        <w:spacing w:line="360" w:lineRule="auto"/>
        <w:jc w:val="both"/>
        <w:rPr>
          <w:sz w:val="22"/>
          <w:szCs w:val="22"/>
        </w:rPr>
      </w:pPr>
    </w:p>
    <w:p w14:paraId="29C81F7E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A8084B">
        <w:rPr>
          <w:sz w:val="22"/>
          <w:szCs w:val="22"/>
        </w:rPr>
        <w:t xml:space="preserve">na podstawie art. 5k Rady (UE) nr 833/2014 z dnia 31 lipca 2014 r. w sprawie środków ograniczających w związku z działaniami Rosji destabilizującymi sytuację na Ukrainie (Dz.U.UE.L.2014.229.1), który działa na rzecz lub z udziałem: </w:t>
      </w:r>
    </w:p>
    <w:p w14:paraId="7D6CE07D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1) </w:t>
      </w:r>
      <w:r w:rsidRPr="00A8084B">
        <w:rPr>
          <w:sz w:val="22"/>
          <w:szCs w:val="22"/>
        </w:rPr>
        <w:t>obywateli rosyjskich, osób fizycznych zamieszkałych w Rosji lub osób prawnych, podmiotów lub organów z siedzibą w Rosji;</w:t>
      </w:r>
      <w:r w:rsidRPr="00A8084B">
        <w:rPr>
          <w:b/>
          <w:bCs/>
          <w:sz w:val="22"/>
          <w:szCs w:val="22"/>
        </w:rPr>
        <w:t xml:space="preserve"> </w:t>
      </w:r>
    </w:p>
    <w:p w14:paraId="54ED12B2" w14:textId="77777777" w:rsidR="00A8084B" w:rsidRPr="00A8084B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169FB591" w14:textId="25F31719" w:rsidR="00A8084B" w:rsidRPr="007934E0" w:rsidRDefault="00A8084B" w:rsidP="007934E0">
      <w:pPr>
        <w:pStyle w:val="Default"/>
        <w:spacing w:line="360" w:lineRule="auto"/>
        <w:jc w:val="both"/>
        <w:rPr>
          <w:sz w:val="22"/>
          <w:szCs w:val="22"/>
        </w:rPr>
      </w:pPr>
      <w:r w:rsidRPr="007934E0">
        <w:rPr>
          <w:b/>
          <w:bCs/>
          <w:sz w:val="22"/>
          <w:szCs w:val="22"/>
        </w:rPr>
        <w:t xml:space="preserve">3) </w:t>
      </w:r>
      <w:r w:rsidRPr="007934E0">
        <w:rPr>
          <w:sz w:val="22"/>
          <w:szCs w:val="22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14:paraId="28B4F463" w14:textId="77777777" w:rsidR="0094690D" w:rsidRPr="007934E0" w:rsidRDefault="0094690D" w:rsidP="007934E0">
      <w:pPr>
        <w:pStyle w:val="Default"/>
        <w:spacing w:line="360" w:lineRule="auto"/>
        <w:jc w:val="both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B3351" w14:textId="77777777" w:rsidR="009713A7" w:rsidRDefault="009713A7" w:rsidP="00AA0350">
      <w:r>
        <w:separator/>
      </w:r>
    </w:p>
  </w:endnote>
  <w:endnote w:type="continuationSeparator" w:id="0">
    <w:p w14:paraId="72B3C5D2" w14:textId="77777777" w:rsidR="009713A7" w:rsidRDefault="009713A7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A553E" w14:textId="77777777" w:rsidR="009713A7" w:rsidRDefault="009713A7" w:rsidP="00AA0350">
      <w:r>
        <w:separator/>
      </w:r>
    </w:p>
  </w:footnote>
  <w:footnote w:type="continuationSeparator" w:id="0">
    <w:p w14:paraId="048D43A9" w14:textId="77777777" w:rsidR="009713A7" w:rsidRDefault="009713A7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121F6"/>
    <w:rsid w:val="00027897"/>
    <w:rsid w:val="00096E61"/>
    <w:rsid w:val="00113129"/>
    <w:rsid w:val="00122DB4"/>
    <w:rsid w:val="001662D4"/>
    <w:rsid w:val="00176DA9"/>
    <w:rsid w:val="00187DD0"/>
    <w:rsid w:val="001A2A4A"/>
    <w:rsid w:val="001C1E14"/>
    <w:rsid w:val="001C5332"/>
    <w:rsid w:val="001F03CC"/>
    <w:rsid w:val="00201D29"/>
    <w:rsid w:val="00210B14"/>
    <w:rsid w:val="00214629"/>
    <w:rsid w:val="002269C4"/>
    <w:rsid w:val="002350DF"/>
    <w:rsid w:val="0025646D"/>
    <w:rsid w:val="00256E0C"/>
    <w:rsid w:val="00272BDE"/>
    <w:rsid w:val="002D07A5"/>
    <w:rsid w:val="002F1E86"/>
    <w:rsid w:val="002F5080"/>
    <w:rsid w:val="00300A89"/>
    <w:rsid w:val="003215FD"/>
    <w:rsid w:val="00366735"/>
    <w:rsid w:val="00375BB7"/>
    <w:rsid w:val="00387083"/>
    <w:rsid w:val="0039000F"/>
    <w:rsid w:val="003C6AD4"/>
    <w:rsid w:val="003E3304"/>
    <w:rsid w:val="003E7934"/>
    <w:rsid w:val="00404669"/>
    <w:rsid w:val="0041715F"/>
    <w:rsid w:val="004511BE"/>
    <w:rsid w:val="00493354"/>
    <w:rsid w:val="004A3DD4"/>
    <w:rsid w:val="004C0F1C"/>
    <w:rsid w:val="004C4D03"/>
    <w:rsid w:val="004C5B48"/>
    <w:rsid w:val="004E4111"/>
    <w:rsid w:val="004F1CAC"/>
    <w:rsid w:val="005033B3"/>
    <w:rsid w:val="005370CE"/>
    <w:rsid w:val="005431B1"/>
    <w:rsid w:val="00556E24"/>
    <w:rsid w:val="00563355"/>
    <w:rsid w:val="005849BC"/>
    <w:rsid w:val="005A40BA"/>
    <w:rsid w:val="005F4F5F"/>
    <w:rsid w:val="00661710"/>
    <w:rsid w:val="0068606D"/>
    <w:rsid w:val="00695998"/>
    <w:rsid w:val="006C7909"/>
    <w:rsid w:val="006E126A"/>
    <w:rsid w:val="00717A9B"/>
    <w:rsid w:val="00730660"/>
    <w:rsid w:val="00731B2C"/>
    <w:rsid w:val="007658A7"/>
    <w:rsid w:val="00791B0E"/>
    <w:rsid w:val="007934E0"/>
    <w:rsid w:val="007A192D"/>
    <w:rsid w:val="007A26EB"/>
    <w:rsid w:val="007B159C"/>
    <w:rsid w:val="007C0627"/>
    <w:rsid w:val="007E1A50"/>
    <w:rsid w:val="007E53E0"/>
    <w:rsid w:val="00810D14"/>
    <w:rsid w:val="00866340"/>
    <w:rsid w:val="008A2885"/>
    <w:rsid w:val="009022C7"/>
    <w:rsid w:val="009053C7"/>
    <w:rsid w:val="0094690D"/>
    <w:rsid w:val="00964298"/>
    <w:rsid w:val="00967437"/>
    <w:rsid w:val="009713A7"/>
    <w:rsid w:val="00994B25"/>
    <w:rsid w:val="009A4131"/>
    <w:rsid w:val="009C71C1"/>
    <w:rsid w:val="009D6DC5"/>
    <w:rsid w:val="00A14DA1"/>
    <w:rsid w:val="00A21B00"/>
    <w:rsid w:val="00A8084B"/>
    <w:rsid w:val="00AA0350"/>
    <w:rsid w:val="00AB4178"/>
    <w:rsid w:val="00AB7D5D"/>
    <w:rsid w:val="00AC6F52"/>
    <w:rsid w:val="00AD060C"/>
    <w:rsid w:val="00AD30E7"/>
    <w:rsid w:val="00B077F8"/>
    <w:rsid w:val="00B234ED"/>
    <w:rsid w:val="00B62E27"/>
    <w:rsid w:val="00B67DAF"/>
    <w:rsid w:val="00B853DF"/>
    <w:rsid w:val="00B973F3"/>
    <w:rsid w:val="00BB1B93"/>
    <w:rsid w:val="00BB20D1"/>
    <w:rsid w:val="00BF0583"/>
    <w:rsid w:val="00BF0BEE"/>
    <w:rsid w:val="00BF1B8C"/>
    <w:rsid w:val="00C57DCC"/>
    <w:rsid w:val="00CE5FAC"/>
    <w:rsid w:val="00CE6E68"/>
    <w:rsid w:val="00CF6D01"/>
    <w:rsid w:val="00CF75CA"/>
    <w:rsid w:val="00D12F3C"/>
    <w:rsid w:val="00D16B6C"/>
    <w:rsid w:val="00D305DE"/>
    <w:rsid w:val="00D63B91"/>
    <w:rsid w:val="00D658F9"/>
    <w:rsid w:val="00D80281"/>
    <w:rsid w:val="00DC4C2D"/>
    <w:rsid w:val="00DD394D"/>
    <w:rsid w:val="00DE4DDC"/>
    <w:rsid w:val="00DE78E9"/>
    <w:rsid w:val="00DF32E5"/>
    <w:rsid w:val="00E1113B"/>
    <w:rsid w:val="00E90BF1"/>
    <w:rsid w:val="00E9603B"/>
    <w:rsid w:val="00EA17A2"/>
    <w:rsid w:val="00EA74D9"/>
    <w:rsid w:val="00EB0D06"/>
    <w:rsid w:val="00ED5D1E"/>
    <w:rsid w:val="00EE647C"/>
    <w:rsid w:val="00EF5631"/>
    <w:rsid w:val="00EF5EE9"/>
    <w:rsid w:val="00F0483D"/>
    <w:rsid w:val="00F04DB9"/>
    <w:rsid w:val="00F44F78"/>
    <w:rsid w:val="00F56351"/>
    <w:rsid w:val="00F82F6E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6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494</Words>
  <Characters>3391</Characters>
  <Application>Microsoft Office Word</Application>
  <DocSecurity>0</DocSecurity>
  <Lines>63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33</cp:revision>
  <dcterms:created xsi:type="dcterms:W3CDTF">2025-08-03T13:06:00Z</dcterms:created>
  <dcterms:modified xsi:type="dcterms:W3CDTF">2026-03-04T12:52:00Z</dcterms:modified>
</cp:coreProperties>
</file>